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A1D0B" w14:textId="77777777" w:rsidR="00300274" w:rsidRDefault="00300274" w:rsidP="00300274">
      <w:pPr>
        <w:pStyle w:val="Nzev"/>
        <w:rPr>
          <w:rFonts w:cs="Arial"/>
          <w:color w:val="FF0000"/>
          <w:spacing w:val="-2"/>
          <w:u w:val="single"/>
        </w:rPr>
      </w:pPr>
    </w:p>
    <w:p w14:paraId="54D59D8A" w14:textId="77777777" w:rsidR="00783B34" w:rsidRDefault="00783B34" w:rsidP="00783B34">
      <w:pPr>
        <w:pStyle w:val="Podnadpis"/>
      </w:pPr>
    </w:p>
    <w:p w14:paraId="2209A894" w14:textId="77777777" w:rsidR="00783B34" w:rsidRDefault="00783B34" w:rsidP="00783B34">
      <w:pPr>
        <w:pStyle w:val="Zkladntext"/>
      </w:pPr>
    </w:p>
    <w:p w14:paraId="6794E964" w14:textId="77777777" w:rsidR="00783B34" w:rsidRDefault="00783B34" w:rsidP="00783B34">
      <w:pPr>
        <w:pStyle w:val="Zkladntext"/>
      </w:pPr>
    </w:p>
    <w:p w14:paraId="56CA80F0" w14:textId="77777777" w:rsidR="00783B34" w:rsidRDefault="00783B34" w:rsidP="00783B34">
      <w:pPr>
        <w:pStyle w:val="Zkladntext"/>
      </w:pPr>
    </w:p>
    <w:p w14:paraId="31C14856" w14:textId="77777777" w:rsidR="00783B34" w:rsidRDefault="00783B34" w:rsidP="00783B34">
      <w:pPr>
        <w:pStyle w:val="Zkladntext"/>
      </w:pPr>
    </w:p>
    <w:p w14:paraId="5F00DA37" w14:textId="77777777" w:rsidR="00783B34" w:rsidRDefault="00783B34" w:rsidP="00783B34">
      <w:pPr>
        <w:pStyle w:val="Zkladntext"/>
      </w:pPr>
    </w:p>
    <w:p w14:paraId="3EC05B0E" w14:textId="77777777" w:rsidR="00783B34" w:rsidRDefault="00783B34" w:rsidP="00783B34">
      <w:pPr>
        <w:pStyle w:val="Zkladntext"/>
      </w:pPr>
    </w:p>
    <w:p w14:paraId="7471F137" w14:textId="77777777" w:rsidR="00783B34" w:rsidRDefault="00783B34" w:rsidP="00783B34">
      <w:pPr>
        <w:pStyle w:val="Zkladntext"/>
      </w:pPr>
    </w:p>
    <w:p w14:paraId="523FAF9C" w14:textId="77777777" w:rsidR="00783B34" w:rsidRDefault="00783B34" w:rsidP="00783B34">
      <w:pPr>
        <w:pStyle w:val="Zkladntext"/>
      </w:pPr>
    </w:p>
    <w:p w14:paraId="7040CB69" w14:textId="77777777" w:rsidR="00783B34" w:rsidRDefault="00783B34" w:rsidP="00783B34">
      <w:pPr>
        <w:pStyle w:val="Zkladntext"/>
      </w:pPr>
    </w:p>
    <w:p w14:paraId="00C86FE3" w14:textId="77777777" w:rsidR="00783B34" w:rsidRDefault="00783B34" w:rsidP="00783B34">
      <w:pPr>
        <w:pStyle w:val="Zkladntext"/>
      </w:pPr>
    </w:p>
    <w:p w14:paraId="24790AF1" w14:textId="77777777" w:rsidR="00783B34" w:rsidRDefault="00783B34" w:rsidP="00783B34">
      <w:pPr>
        <w:pStyle w:val="Zkladntext"/>
      </w:pPr>
    </w:p>
    <w:p w14:paraId="52A59139" w14:textId="77777777" w:rsidR="00783B34" w:rsidRDefault="00783B34" w:rsidP="00783B34">
      <w:pPr>
        <w:pStyle w:val="Zkladntext"/>
      </w:pPr>
    </w:p>
    <w:p w14:paraId="34C11C99" w14:textId="77777777" w:rsidR="00783B34" w:rsidRDefault="00783B34" w:rsidP="00783B34">
      <w:pPr>
        <w:pStyle w:val="Zkladntext"/>
      </w:pPr>
    </w:p>
    <w:p w14:paraId="6F72F67E" w14:textId="77777777" w:rsidR="00783B34" w:rsidRDefault="00783B34" w:rsidP="00783B34">
      <w:pPr>
        <w:pStyle w:val="Zkladntext"/>
      </w:pPr>
    </w:p>
    <w:p w14:paraId="2867229B" w14:textId="77777777" w:rsidR="00783B34" w:rsidRDefault="00783B34" w:rsidP="00783B34">
      <w:pPr>
        <w:pStyle w:val="Zkladntext"/>
      </w:pPr>
    </w:p>
    <w:p w14:paraId="17A75E44" w14:textId="77777777" w:rsidR="00783B34" w:rsidRDefault="00783B34" w:rsidP="00783B34">
      <w:pPr>
        <w:pStyle w:val="Zkladntext"/>
      </w:pPr>
    </w:p>
    <w:p w14:paraId="0AD814E6" w14:textId="77777777" w:rsidR="00783B34" w:rsidRDefault="00783B34" w:rsidP="00783B34">
      <w:pPr>
        <w:pStyle w:val="Zkladntext"/>
      </w:pPr>
    </w:p>
    <w:p w14:paraId="1EA665E4" w14:textId="77777777" w:rsidR="00783B34" w:rsidRDefault="00783B34" w:rsidP="00783B34">
      <w:pPr>
        <w:pStyle w:val="Zkladntext"/>
      </w:pPr>
    </w:p>
    <w:p w14:paraId="709FA75A" w14:textId="77777777" w:rsidR="00783B34" w:rsidRDefault="00783B34" w:rsidP="00783B34">
      <w:pPr>
        <w:pStyle w:val="Zkladntext"/>
      </w:pPr>
    </w:p>
    <w:p w14:paraId="37E42B7F" w14:textId="77777777" w:rsidR="00783B34" w:rsidRDefault="00783B34" w:rsidP="00783B34">
      <w:pPr>
        <w:pStyle w:val="Zkladntext"/>
      </w:pPr>
    </w:p>
    <w:p w14:paraId="47656E18" w14:textId="77777777" w:rsidR="00783B34" w:rsidRDefault="00783B34" w:rsidP="00783B34">
      <w:pPr>
        <w:pStyle w:val="Zkladntext"/>
      </w:pPr>
    </w:p>
    <w:p w14:paraId="193D6916" w14:textId="77777777" w:rsidR="00783B34" w:rsidRDefault="00783B34" w:rsidP="00783B34">
      <w:pPr>
        <w:pStyle w:val="Zkladntext"/>
      </w:pPr>
    </w:p>
    <w:p w14:paraId="63F526B7" w14:textId="77777777" w:rsidR="00783B34" w:rsidRDefault="00783B34" w:rsidP="00783B34">
      <w:pPr>
        <w:pStyle w:val="Zkladntext"/>
      </w:pPr>
    </w:p>
    <w:p w14:paraId="4EDB1D63" w14:textId="77777777" w:rsidR="00783B34" w:rsidRDefault="00783B34" w:rsidP="00783B34">
      <w:pPr>
        <w:pStyle w:val="Zkladntext"/>
      </w:pPr>
    </w:p>
    <w:p w14:paraId="47032FD0" w14:textId="77777777" w:rsidR="00783B34" w:rsidRDefault="00783B34" w:rsidP="00783B34">
      <w:pPr>
        <w:pStyle w:val="Zkladntext"/>
      </w:pPr>
    </w:p>
    <w:p w14:paraId="604E1806" w14:textId="77777777" w:rsidR="00783B34" w:rsidRDefault="00783B34" w:rsidP="00783B34">
      <w:pPr>
        <w:pStyle w:val="Zkladntext"/>
      </w:pPr>
    </w:p>
    <w:p w14:paraId="2EFC99BD" w14:textId="77777777" w:rsidR="00783B34" w:rsidRPr="00783B34" w:rsidRDefault="00783B34" w:rsidP="00783B34">
      <w:pPr>
        <w:pStyle w:val="Zkladntext"/>
      </w:pPr>
    </w:p>
    <w:p w14:paraId="3F88ED09" w14:textId="77777777" w:rsidR="00300274" w:rsidRPr="00671A0C" w:rsidRDefault="00300274" w:rsidP="00300274">
      <w:pPr>
        <w:pStyle w:val="Podnadpis"/>
        <w:rPr>
          <w:color w:val="FF0000"/>
        </w:rPr>
      </w:pPr>
    </w:p>
    <w:p w14:paraId="02FA5B6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59910576" w14:textId="77777777" w:rsidR="00300274" w:rsidRPr="00671A0C" w:rsidRDefault="00300274" w:rsidP="00300274">
      <w:pPr>
        <w:pStyle w:val="Zkladntext"/>
        <w:rPr>
          <w:color w:val="FF0000"/>
        </w:rPr>
      </w:pPr>
    </w:p>
    <w:p w14:paraId="2B8B5C8F" w14:textId="77777777" w:rsidR="00300274" w:rsidRPr="00671A0C" w:rsidRDefault="00300274" w:rsidP="00300274">
      <w:pPr>
        <w:pStyle w:val="Zkladntext"/>
        <w:rPr>
          <w:color w:val="FF0000"/>
        </w:rPr>
      </w:pPr>
    </w:p>
    <w:p w14:paraId="1C6A9884" w14:textId="77777777" w:rsidR="00300274" w:rsidRPr="00671A0C" w:rsidRDefault="00BE2EC8" w:rsidP="00BE2EC8">
      <w:pPr>
        <w:pStyle w:val="Zkladntext"/>
        <w:tabs>
          <w:tab w:val="left" w:pos="2500"/>
        </w:tabs>
        <w:rPr>
          <w:color w:val="FF0000"/>
        </w:rPr>
      </w:pPr>
      <w:r w:rsidRPr="00671A0C">
        <w:rPr>
          <w:color w:val="FF0000"/>
        </w:rPr>
        <w:tab/>
      </w:r>
    </w:p>
    <w:p w14:paraId="4069CD21" w14:textId="77777777" w:rsidR="00300274" w:rsidRPr="00671A0C" w:rsidRDefault="00300274" w:rsidP="00300274">
      <w:pPr>
        <w:pStyle w:val="Zkladntext"/>
        <w:rPr>
          <w:color w:val="FF0000"/>
        </w:rPr>
      </w:pPr>
    </w:p>
    <w:p w14:paraId="35EF4846" w14:textId="77777777" w:rsidR="00300274" w:rsidRPr="00671A0C" w:rsidRDefault="00300274" w:rsidP="00300274">
      <w:pPr>
        <w:pStyle w:val="Zkladntext"/>
        <w:rPr>
          <w:color w:val="FF0000"/>
        </w:rPr>
      </w:pPr>
    </w:p>
    <w:tbl>
      <w:tblPr>
        <w:tblpPr w:leftFromText="141" w:rightFromText="141" w:vertAnchor="page" w:horzAnchor="margin" w:tblpXSpec="center" w:tblpY="11347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40"/>
        <w:gridCol w:w="2245"/>
        <w:gridCol w:w="2427"/>
        <w:gridCol w:w="1638"/>
        <w:gridCol w:w="1339"/>
      </w:tblGrid>
      <w:tr w:rsidR="00671A0C" w:rsidRPr="00671A0C" w14:paraId="779F6842" w14:textId="77777777" w:rsidTr="0079728F">
        <w:trPr>
          <w:trHeight w:val="357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7B484BD" w14:textId="77777777" w:rsidR="00300274" w:rsidRPr="00671A0C" w:rsidRDefault="00300274" w:rsidP="005D265E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 Narrow" w:hAnsi="Arial Narrow" w:cs="Arial Narrow"/>
                <w:szCs w:val="2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HLAVNÍ INŽENÝR PROJEKTU:   </w:t>
            </w:r>
            <w:r w:rsidR="005D265E"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7FB880F" w14:textId="66220ACD" w:rsidR="00DF7326" w:rsidRPr="00671A0C" w:rsidRDefault="008E38AD" w:rsidP="00DF7326">
            <w:pPr>
              <w:ind w:left="601" w:hanging="567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Calibri" w:hAnsi="Calibri" w:cs="ISOCP"/>
                <w:noProof/>
                <w:sz w:val="14"/>
              </w:rPr>
              <w:drawing>
                <wp:anchor distT="0" distB="0" distL="114300" distR="114300" simplePos="0" relativeHeight="251658240" behindDoc="1" locked="0" layoutInCell="1" allowOverlap="1" wp14:anchorId="3B861D33" wp14:editId="12FA39B9">
                  <wp:simplePos x="0" y="0"/>
                  <wp:positionH relativeFrom="column">
                    <wp:posOffset>673100</wp:posOffset>
                  </wp:positionH>
                  <wp:positionV relativeFrom="paragraph">
                    <wp:posOffset>-478155</wp:posOffset>
                  </wp:positionV>
                  <wp:extent cx="533400" cy="1838325"/>
                  <wp:effectExtent l="0" t="4763" r="0" b="0"/>
                  <wp:wrapTight wrapText="bothSides">
                    <wp:wrapPolygon edited="0">
                      <wp:start x="21793" y="56"/>
                      <wp:lineTo x="964" y="56"/>
                      <wp:lineTo x="964" y="21320"/>
                      <wp:lineTo x="21793" y="21320"/>
                      <wp:lineTo x="21793" y="56"/>
                    </wp:wrapPolygon>
                  </wp:wrapTight>
                  <wp:docPr id="189939391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705" t="2432" r="29558" b="8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33400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71A0C" w:rsidRPr="00671A0C" w14:paraId="73D9B3C2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nil"/>
            </w:tcBorders>
            <w:vAlign w:val="center"/>
          </w:tcPr>
          <w:p w14:paraId="396FB0C0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ZODPOVĚDNÝ PROJEKTANT:</w:t>
            </w:r>
          </w:p>
        </w:tc>
        <w:tc>
          <w:tcPr>
            <w:tcW w:w="2245" w:type="dxa"/>
            <w:tcBorders>
              <w:bottom w:val="nil"/>
            </w:tcBorders>
            <w:vAlign w:val="center"/>
          </w:tcPr>
          <w:p w14:paraId="0CDC8A7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VYPRACOVAL:</w:t>
            </w:r>
          </w:p>
        </w:tc>
        <w:tc>
          <w:tcPr>
            <w:tcW w:w="2427" w:type="dxa"/>
            <w:tcBorders>
              <w:bottom w:val="nil"/>
              <w:right w:val="single" w:sz="18" w:space="0" w:color="auto"/>
            </w:tcBorders>
            <w:vAlign w:val="center"/>
          </w:tcPr>
          <w:p w14:paraId="03B9EE53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>TECHNICKÁ KONTROLA: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F8A4DF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607C1881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top w:val="nil"/>
              <w:left w:val="single" w:sz="18" w:space="0" w:color="auto"/>
            </w:tcBorders>
            <w:vAlign w:val="center"/>
          </w:tcPr>
          <w:p w14:paraId="01D214E3" w14:textId="1E7A5B8F" w:rsidR="00300274" w:rsidRPr="00671A0C" w:rsidRDefault="00300274" w:rsidP="00671A0C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4"/>
              </w:rPr>
              <w:t xml:space="preserve">PROFESE:  </w:t>
            </w:r>
          </w:p>
        </w:tc>
        <w:tc>
          <w:tcPr>
            <w:tcW w:w="2245" w:type="dxa"/>
            <w:tcBorders>
              <w:top w:val="nil"/>
            </w:tcBorders>
            <w:vAlign w:val="center"/>
          </w:tcPr>
          <w:p w14:paraId="7378023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427" w:type="dxa"/>
            <w:tcBorders>
              <w:top w:val="nil"/>
              <w:right w:val="single" w:sz="18" w:space="0" w:color="auto"/>
            </w:tcBorders>
            <w:vAlign w:val="center"/>
          </w:tcPr>
          <w:p w14:paraId="5DFA935C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0F41FFD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224F2595" w14:textId="77777777" w:rsidTr="0079728F">
        <w:trPr>
          <w:trHeight w:hRule="exact" w:val="340"/>
        </w:trPr>
        <w:tc>
          <w:tcPr>
            <w:tcW w:w="2524" w:type="dxa"/>
            <w:gridSpan w:val="2"/>
            <w:tcBorders>
              <w:left w:val="single" w:sz="18" w:space="0" w:color="auto"/>
              <w:bottom w:val="single" w:sz="4" w:space="0" w:color="000000"/>
            </w:tcBorders>
            <w:vAlign w:val="center"/>
          </w:tcPr>
          <w:p w14:paraId="13C506C6" w14:textId="7FD4FD67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Ing. P. Novotný, Ph.D., MBA</w:t>
            </w:r>
          </w:p>
        </w:tc>
        <w:tc>
          <w:tcPr>
            <w:tcW w:w="2245" w:type="dxa"/>
            <w:tcBorders>
              <w:bottom w:val="single" w:sz="4" w:space="0" w:color="000000"/>
            </w:tcBorders>
            <w:vAlign w:val="center"/>
          </w:tcPr>
          <w:p w14:paraId="08A1A1B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ZBYNĚK ROB, DiS.</w:t>
            </w:r>
          </w:p>
        </w:tc>
        <w:tc>
          <w:tcPr>
            <w:tcW w:w="2427" w:type="dxa"/>
            <w:tcBorders>
              <w:bottom w:val="single" w:sz="4" w:space="0" w:color="000000"/>
              <w:right w:val="single" w:sz="18" w:space="0" w:color="auto"/>
            </w:tcBorders>
            <w:vAlign w:val="center"/>
          </w:tcPr>
          <w:p w14:paraId="3BC59D68" w14:textId="0D83771A" w:rsidR="00300274" w:rsidRPr="00671A0C" w:rsidRDefault="00671A0C" w:rsidP="0079728F">
            <w:pPr>
              <w:ind w:left="601" w:hanging="567"/>
              <w:rPr>
                <w:rFonts w:ascii="Arial" w:hAnsi="Arial" w:cs="Arial"/>
                <w:sz w:val="16"/>
                <w:szCs w:val="14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Dita Zemanová</w:t>
            </w:r>
          </w:p>
        </w:tc>
        <w:tc>
          <w:tcPr>
            <w:tcW w:w="2977" w:type="dxa"/>
            <w:gridSpan w:val="2"/>
            <w:vMerge/>
            <w:tcBorders>
              <w:left w:val="single" w:sz="18" w:space="0" w:color="auto"/>
              <w:bottom w:val="single" w:sz="18" w:space="0" w:color="000000"/>
              <w:right w:val="single" w:sz="18" w:space="0" w:color="auto"/>
            </w:tcBorders>
            <w:vAlign w:val="center"/>
          </w:tcPr>
          <w:p w14:paraId="273473E7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671A0C" w:rsidRPr="00671A0C" w14:paraId="3B6BED19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1959A" w14:textId="6D7E39C0" w:rsidR="00300274" w:rsidRPr="00671A0C" w:rsidRDefault="00300274" w:rsidP="00671A0C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 xml:space="preserve">INVESTOR: </w:t>
            </w:r>
            <w:r w:rsidR="001A2819" w:rsidRPr="00671A0C">
              <w:t xml:space="preserve"> </w:t>
            </w:r>
            <w:r w:rsidR="0053012B" w:rsidRPr="00671A0C">
              <w:t xml:space="preserve"> </w:t>
            </w:r>
            <w:r w:rsidR="00671A0C" w:rsidRPr="00671A0C">
              <w:rPr>
                <w:rFonts w:ascii="Arial" w:hAnsi="Arial" w:cs="Arial"/>
                <w:sz w:val="16"/>
                <w:szCs w:val="16"/>
              </w:rPr>
              <w:t>Město Kralupy nad Vltavou</w:t>
            </w:r>
          </w:p>
        </w:tc>
        <w:tc>
          <w:tcPr>
            <w:tcW w:w="1638" w:type="dxa"/>
            <w:tcBorders>
              <w:top w:val="single" w:sz="18" w:space="0" w:color="000000"/>
              <w:left w:val="single" w:sz="18" w:space="0" w:color="auto"/>
            </w:tcBorders>
            <w:vAlign w:val="center"/>
          </w:tcPr>
          <w:p w14:paraId="27B511EF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 xml:space="preserve">ČÍSLO ZAKÁZKY </w:t>
            </w:r>
          </w:p>
        </w:tc>
        <w:tc>
          <w:tcPr>
            <w:tcW w:w="1339" w:type="dxa"/>
            <w:tcBorders>
              <w:top w:val="single" w:sz="18" w:space="0" w:color="000000"/>
              <w:right w:val="single" w:sz="18" w:space="0" w:color="auto"/>
            </w:tcBorders>
            <w:vAlign w:val="center"/>
          </w:tcPr>
          <w:p w14:paraId="687DC142" w14:textId="0DA0AB3A" w:rsidR="00300274" w:rsidRPr="004B0975" w:rsidRDefault="004B0975" w:rsidP="001A2819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14/2/20</w:t>
            </w:r>
          </w:p>
        </w:tc>
      </w:tr>
      <w:tr w:rsidR="00671A0C" w:rsidRPr="00671A0C" w14:paraId="616CC9AA" w14:textId="77777777" w:rsidTr="0079728F">
        <w:trPr>
          <w:trHeight w:hRule="exact" w:val="34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3673B60B" w14:textId="77777777" w:rsidR="00300274" w:rsidRPr="00671A0C" w:rsidRDefault="00300274" w:rsidP="0079728F">
            <w:pPr>
              <w:ind w:left="601" w:hanging="567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AKCE:</w:t>
            </w:r>
          </w:p>
        </w:tc>
        <w:tc>
          <w:tcPr>
            <w:tcW w:w="5812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01B954C" w14:textId="437DF964" w:rsidR="00DD7589" w:rsidRPr="00671A0C" w:rsidRDefault="00671A0C" w:rsidP="00DD7589">
            <w:pPr>
              <w:jc w:val="center"/>
              <w:rPr>
                <w:rFonts w:ascii="Arial" w:hAnsi="Arial" w:cs="Arial"/>
                <w:b/>
              </w:rPr>
            </w:pPr>
            <w:r w:rsidRPr="00671A0C">
              <w:rPr>
                <w:rFonts w:ascii="Arial" w:hAnsi="Arial" w:cs="Arial"/>
                <w:b/>
              </w:rPr>
              <w:t>Okružní křižovatka sil. III/10148 ulic Přemyslova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0D3B3B2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FORMÁT A4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3459505D" w14:textId="669006C9" w:rsidR="00300274" w:rsidRPr="00671A0C" w:rsidRDefault="005B7BE4" w:rsidP="0014483B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671A0C" w:rsidRPr="00671A0C" w14:paraId="4CA022E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5815C58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C070C9" w14:textId="42C7C32C" w:rsidR="00300274" w:rsidRPr="00671A0C" w:rsidRDefault="00671A0C" w:rsidP="00A72E4A">
            <w:pPr>
              <w:jc w:val="center"/>
              <w:rPr>
                <w:rFonts w:ascii="Arial" w:hAnsi="Arial" w:cs="Arial"/>
                <w:b/>
                <w:color w:val="FF0000"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s Lidovým náměstím v Kralupech nad Vltavou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67B3C089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DRUH PROJEKTU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75EE28CC" w14:textId="511F2A97" w:rsidR="00300274" w:rsidRPr="00671A0C" w:rsidRDefault="00671A0C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PDPS</w:t>
            </w:r>
          </w:p>
        </w:tc>
      </w:tr>
      <w:tr w:rsidR="00671A0C" w:rsidRPr="00671A0C" w14:paraId="267BADEB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668D203" w14:textId="77777777" w:rsidR="00300274" w:rsidRPr="004B0975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ČÁST: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E4D96DA" w14:textId="77777777" w:rsidR="00300274" w:rsidRPr="004B0975" w:rsidRDefault="00047892" w:rsidP="0079728F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C – STAVEBNÍ ČÁST</w:t>
            </w:r>
          </w:p>
        </w:tc>
        <w:tc>
          <w:tcPr>
            <w:tcW w:w="1638" w:type="dxa"/>
            <w:tcBorders>
              <w:left w:val="single" w:sz="18" w:space="0" w:color="auto"/>
            </w:tcBorders>
            <w:vAlign w:val="center"/>
          </w:tcPr>
          <w:p w14:paraId="31A11A43" w14:textId="77777777" w:rsidR="00300274" w:rsidRPr="004B0975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1339" w:type="dxa"/>
            <w:tcBorders>
              <w:right w:val="single" w:sz="18" w:space="0" w:color="auto"/>
            </w:tcBorders>
            <w:vAlign w:val="center"/>
          </w:tcPr>
          <w:p w14:paraId="0C7959EE" w14:textId="76A95668" w:rsidR="00300274" w:rsidRPr="004B0975" w:rsidRDefault="004B0975" w:rsidP="00A763C8">
            <w:pPr>
              <w:rPr>
                <w:rFonts w:ascii="Arial" w:hAnsi="Arial" w:cs="Arial"/>
                <w:sz w:val="16"/>
                <w:szCs w:val="16"/>
              </w:rPr>
            </w:pPr>
            <w:r w:rsidRPr="004B0975">
              <w:rPr>
                <w:rFonts w:ascii="Arial" w:hAnsi="Arial" w:cs="Arial"/>
                <w:sz w:val="16"/>
                <w:szCs w:val="16"/>
              </w:rPr>
              <w:t>7/2022</w:t>
            </w:r>
          </w:p>
        </w:tc>
      </w:tr>
      <w:tr w:rsidR="00671A0C" w:rsidRPr="00671A0C" w14:paraId="4E322E3E" w14:textId="77777777" w:rsidTr="0079728F">
        <w:trPr>
          <w:trHeight w:hRule="exact" w:val="340"/>
        </w:trPr>
        <w:tc>
          <w:tcPr>
            <w:tcW w:w="138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1CBDB85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OBJEKT:</w:t>
            </w:r>
          </w:p>
        </w:tc>
        <w:tc>
          <w:tcPr>
            <w:tcW w:w="5812" w:type="dxa"/>
            <w:gridSpan w:val="3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4B184A3" w14:textId="77777777" w:rsidR="00300274" w:rsidRPr="00671A0C" w:rsidRDefault="00047892" w:rsidP="0053012B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SO 30</w:t>
            </w:r>
            <w:r w:rsidR="0053012B" w:rsidRPr="00671A0C">
              <w:rPr>
                <w:rFonts w:ascii="Arial" w:hAnsi="Arial" w:cs="Arial"/>
                <w:sz w:val="16"/>
                <w:szCs w:val="16"/>
              </w:rPr>
              <w:t>1</w:t>
            </w:r>
            <w:r w:rsidRPr="00671A0C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A763C8" w:rsidRPr="00671A0C">
              <w:rPr>
                <w:rFonts w:ascii="Arial" w:hAnsi="Arial" w:cs="Arial"/>
                <w:sz w:val="16"/>
                <w:szCs w:val="16"/>
              </w:rPr>
              <w:t>ODVODNĚNÍ</w:t>
            </w:r>
          </w:p>
        </w:tc>
        <w:tc>
          <w:tcPr>
            <w:tcW w:w="163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93A3CDB" w14:textId="77777777" w:rsidR="00300274" w:rsidRPr="00671A0C" w:rsidRDefault="00300274" w:rsidP="0079728F">
            <w:pPr>
              <w:ind w:left="34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MĚŘÍTKO</w:t>
            </w:r>
          </w:p>
        </w:tc>
        <w:tc>
          <w:tcPr>
            <w:tcW w:w="133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A3D56A7" w14:textId="77777777" w:rsidR="00300274" w:rsidRPr="00671A0C" w:rsidRDefault="00300274" w:rsidP="0079728F">
            <w:pPr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671A0C" w:rsidRPr="00671A0C" w14:paraId="52B91044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24D7BD" w14:textId="77777777" w:rsidR="00300274" w:rsidRPr="00671A0C" w:rsidRDefault="00300274" w:rsidP="0079728F">
            <w:pPr>
              <w:ind w:left="601" w:hanging="56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NÁZEV VÝKRESU:</w:t>
            </w:r>
          </w:p>
        </w:tc>
        <w:tc>
          <w:tcPr>
            <w:tcW w:w="1638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E7557F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ČÍSLO VÝKRESU:</w:t>
            </w:r>
          </w:p>
        </w:tc>
        <w:tc>
          <w:tcPr>
            <w:tcW w:w="1339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6BD2ECB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71A0C">
              <w:rPr>
                <w:rFonts w:ascii="Arial" w:hAnsi="Arial" w:cs="Arial"/>
                <w:sz w:val="16"/>
                <w:szCs w:val="16"/>
              </w:rPr>
              <w:t>PARÉ Č.:</w:t>
            </w:r>
          </w:p>
        </w:tc>
      </w:tr>
      <w:tr w:rsidR="00671A0C" w:rsidRPr="00671A0C" w14:paraId="0D079035" w14:textId="77777777" w:rsidTr="0079728F">
        <w:trPr>
          <w:trHeight w:hRule="exact" w:val="340"/>
        </w:trPr>
        <w:tc>
          <w:tcPr>
            <w:tcW w:w="7196" w:type="dxa"/>
            <w:gridSpan w:val="4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B1D78C" w14:textId="2DE3B2E2" w:rsidR="00300274" w:rsidRPr="00671A0C" w:rsidRDefault="005B7BE4" w:rsidP="0079728F">
            <w:pPr>
              <w:ind w:left="601" w:hanging="567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TABULKA PŘÍPOJEK (od odvodňovacích prvků)</w:t>
            </w:r>
          </w:p>
        </w:tc>
        <w:tc>
          <w:tcPr>
            <w:tcW w:w="1638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A6DD57" w14:textId="05EE9280" w:rsidR="00300274" w:rsidRPr="00671A0C" w:rsidRDefault="00047892" w:rsidP="00452534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671A0C">
              <w:rPr>
                <w:rFonts w:ascii="Arial" w:hAnsi="Arial" w:cs="Arial"/>
                <w:b/>
                <w:szCs w:val="24"/>
              </w:rPr>
              <w:t>30</w:t>
            </w:r>
            <w:r w:rsidR="002E6B2C" w:rsidRPr="00671A0C">
              <w:rPr>
                <w:rFonts w:ascii="Arial" w:hAnsi="Arial" w:cs="Arial"/>
                <w:b/>
                <w:szCs w:val="24"/>
              </w:rPr>
              <w:t>1</w:t>
            </w:r>
            <w:r w:rsidRPr="00671A0C">
              <w:rPr>
                <w:rFonts w:ascii="Arial" w:hAnsi="Arial" w:cs="Arial"/>
                <w:b/>
                <w:szCs w:val="24"/>
              </w:rPr>
              <w:t>.</w:t>
            </w:r>
            <w:r w:rsidR="005B7BE4">
              <w:rPr>
                <w:rFonts w:ascii="Arial" w:hAnsi="Arial" w:cs="Arial"/>
                <w:b/>
                <w:szCs w:val="24"/>
              </w:rPr>
              <w:t>5</w:t>
            </w:r>
            <w:r w:rsidR="00671A0C" w:rsidRPr="00671A0C">
              <w:rPr>
                <w:rFonts w:ascii="Arial" w:hAnsi="Arial" w:cs="Arial"/>
                <w:b/>
                <w:szCs w:val="24"/>
              </w:rPr>
              <w:t>.</w:t>
            </w:r>
            <w:r w:rsidR="00452534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1339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863762" w14:textId="77777777" w:rsidR="00300274" w:rsidRPr="00671A0C" w:rsidRDefault="00300274" w:rsidP="0079728F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7634006A" w14:textId="77777777" w:rsidR="00300274" w:rsidRPr="00671A0C" w:rsidRDefault="00300274" w:rsidP="00300274">
      <w:pPr>
        <w:pStyle w:val="Zkladntext"/>
        <w:rPr>
          <w:color w:val="FF0000"/>
        </w:rPr>
      </w:pPr>
    </w:p>
    <w:p w14:paraId="4400E76E" w14:textId="77777777" w:rsidR="00300274" w:rsidRPr="00671A0C" w:rsidRDefault="00300274" w:rsidP="00300274">
      <w:pPr>
        <w:pStyle w:val="Zkladntext"/>
        <w:rPr>
          <w:color w:val="FF0000"/>
        </w:rPr>
      </w:pPr>
    </w:p>
    <w:p w14:paraId="71BB49CA" w14:textId="77777777" w:rsidR="00047892" w:rsidRPr="00671A0C" w:rsidRDefault="00047892" w:rsidP="00300274">
      <w:pPr>
        <w:pStyle w:val="Zkladntext"/>
        <w:rPr>
          <w:color w:val="FF0000"/>
        </w:rPr>
      </w:pPr>
    </w:p>
    <w:p w14:paraId="390ABAA0" w14:textId="77777777" w:rsidR="00047892" w:rsidRPr="00671A0C" w:rsidRDefault="00047892" w:rsidP="00300274">
      <w:pPr>
        <w:pStyle w:val="Zkladntext"/>
        <w:rPr>
          <w:color w:val="FF0000"/>
        </w:rPr>
      </w:pPr>
    </w:p>
    <w:p w14:paraId="6BA669DC" w14:textId="77777777" w:rsidR="00300274" w:rsidRPr="00671A0C" w:rsidRDefault="00300274" w:rsidP="00300274">
      <w:pPr>
        <w:pStyle w:val="Zkladntext"/>
        <w:rPr>
          <w:color w:val="FF0000"/>
        </w:rPr>
      </w:pPr>
    </w:p>
    <w:p w14:paraId="6A37FFAD" w14:textId="77777777" w:rsidR="00300274" w:rsidRPr="00671A0C" w:rsidRDefault="00300274" w:rsidP="00300274">
      <w:pPr>
        <w:pStyle w:val="Zkladntext"/>
        <w:rPr>
          <w:color w:val="FF0000"/>
        </w:rPr>
      </w:pPr>
    </w:p>
    <w:sectPr w:rsidR="00300274" w:rsidRPr="00671A0C" w:rsidSect="00DA3BB5"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418" w:right="1361" w:bottom="1361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95186" w14:textId="77777777" w:rsidR="006A54E1" w:rsidRDefault="006A54E1">
      <w:r>
        <w:separator/>
      </w:r>
    </w:p>
  </w:endnote>
  <w:endnote w:type="continuationSeparator" w:id="0">
    <w:p w14:paraId="2E537B13" w14:textId="77777777" w:rsidR="006A54E1" w:rsidRDefault="006A5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">
    <w:panose1 w:val="00000400000000000000"/>
    <w:charset w:val="EE"/>
    <w:family w:val="auto"/>
    <w:pitch w:val="variable"/>
    <w:sig w:usb0="20002A87" w:usb1="00000000" w:usb2="0000004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08EC9" w14:textId="77777777" w:rsidR="008C1B21" w:rsidRPr="00B90FBC" w:rsidRDefault="008C1B21">
    <w:pPr>
      <w:pStyle w:val="Zpat"/>
      <w:jc w:val="center"/>
      <w:rPr>
        <w:rFonts w:ascii="Arial" w:hAnsi="Arial" w:cs="Arial"/>
        <w:sz w:val="18"/>
        <w:szCs w:val="18"/>
      </w:rPr>
    </w:pPr>
    <w:r w:rsidRPr="00B90FBC">
      <w:rPr>
        <w:rFonts w:ascii="Arial" w:hAnsi="Arial" w:cs="Arial"/>
        <w:sz w:val="18"/>
        <w:szCs w:val="18"/>
      </w:rPr>
      <w:t xml:space="preserve">Stránka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PAGE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AA3FCC">
      <w:rPr>
        <w:rFonts w:ascii="Arial" w:hAnsi="Arial" w:cs="Arial"/>
        <w:b/>
        <w:bCs/>
        <w:noProof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  <w:r w:rsidRPr="00B90FBC">
      <w:rPr>
        <w:rFonts w:ascii="Arial" w:hAnsi="Arial" w:cs="Arial"/>
        <w:sz w:val="18"/>
        <w:szCs w:val="18"/>
      </w:rPr>
      <w:t xml:space="preserve"> z </w:t>
    </w:r>
    <w:r w:rsidRPr="00B90FBC">
      <w:rPr>
        <w:rFonts w:ascii="Arial" w:hAnsi="Arial" w:cs="Arial"/>
        <w:b/>
        <w:bCs/>
        <w:sz w:val="18"/>
        <w:szCs w:val="18"/>
      </w:rPr>
      <w:fldChar w:fldCharType="begin"/>
    </w:r>
    <w:r w:rsidRPr="00B90FBC">
      <w:rPr>
        <w:rFonts w:ascii="Arial" w:hAnsi="Arial" w:cs="Arial"/>
        <w:b/>
        <w:bCs/>
        <w:sz w:val="18"/>
        <w:szCs w:val="18"/>
      </w:rPr>
      <w:instrText>NUMPAGES</w:instrText>
    </w:r>
    <w:r w:rsidRPr="00B90FBC">
      <w:rPr>
        <w:rFonts w:ascii="Arial" w:hAnsi="Arial" w:cs="Arial"/>
        <w:b/>
        <w:bCs/>
        <w:sz w:val="18"/>
        <w:szCs w:val="18"/>
      </w:rPr>
      <w:fldChar w:fldCharType="separate"/>
    </w:r>
    <w:r w:rsidR="00AA3FCC">
      <w:rPr>
        <w:rFonts w:ascii="Arial" w:hAnsi="Arial" w:cs="Arial"/>
        <w:b/>
        <w:bCs/>
        <w:noProof/>
        <w:sz w:val="18"/>
        <w:szCs w:val="18"/>
      </w:rPr>
      <w:t>1</w:t>
    </w:r>
    <w:r w:rsidRPr="00B90FBC">
      <w:rPr>
        <w:rFonts w:ascii="Arial" w:hAnsi="Arial" w:cs="Arial"/>
        <w:b/>
        <w:bCs/>
        <w:sz w:val="18"/>
        <w:szCs w:val="18"/>
      </w:rPr>
      <w:fldChar w:fldCharType="end"/>
    </w:r>
  </w:p>
  <w:p w14:paraId="27B2B200" w14:textId="77777777" w:rsidR="008C1B21" w:rsidRDefault="008C1B21">
    <w:pPr>
      <w:pStyle w:val="Zpat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0045D" w14:textId="77777777" w:rsidR="008C1B21" w:rsidRPr="00C805AA" w:rsidRDefault="008C1B21">
    <w:pPr>
      <w:pStyle w:val="Zpat"/>
      <w:jc w:val="center"/>
      <w:rPr>
        <w:rFonts w:ascii="Arial" w:hAnsi="Arial" w:cs="Arial"/>
      </w:rPr>
    </w:pPr>
    <w:r w:rsidRPr="00C805AA">
      <w:rPr>
        <w:rFonts w:ascii="Arial" w:hAnsi="Arial" w:cs="Arial"/>
      </w:rPr>
      <w:t xml:space="preserve">Stránka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PAGE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 w:rsidRPr="00C805AA">
      <w:rPr>
        <w:rFonts w:ascii="Arial" w:hAnsi="Arial" w:cs="Arial"/>
        <w:b/>
        <w:bCs/>
      </w:rPr>
      <w:t>2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  <w:r w:rsidRPr="00C805AA">
      <w:rPr>
        <w:rFonts w:ascii="Arial" w:hAnsi="Arial" w:cs="Arial"/>
      </w:rPr>
      <w:t xml:space="preserve"> z </w:t>
    </w:r>
    <w:r w:rsidRPr="00C805AA">
      <w:rPr>
        <w:rFonts w:ascii="Arial" w:hAnsi="Arial" w:cs="Arial"/>
        <w:b/>
        <w:bCs/>
        <w:sz w:val="24"/>
        <w:szCs w:val="24"/>
      </w:rPr>
      <w:fldChar w:fldCharType="begin"/>
    </w:r>
    <w:r w:rsidRPr="00C805AA">
      <w:rPr>
        <w:rFonts w:ascii="Arial" w:hAnsi="Arial" w:cs="Arial"/>
        <w:b/>
        <w:bCs/>
      </w:rPr>
      <w:instrText>NUMPAGES</w:instrText>
    </w:r>
    <w:r w:rsidRPr="00C805AA">
      <w:rPr>
        <w:rFonts w:ascii="Arial" w:hAnsi="Arial" w:cs="Arial"/>
        <w:b/>
        <w:bCs/>
        <w:sz w:val="24"/>
        <w:szCs w:val="24"/>
      </w:rPr>
      <w:fldChar w:fldCharType="separate"/>
    </w:r>
    <w:r>
      <w:rPr>
        <w:rFonts w:ascii="Arial" w:hAnsi="Arial" w:cs="Arial"/>
        <w:b/>
        <w:bCs/>
        <w:noProof/>
      </w:rPr>
      <w:t>9</w:t>
    </w:r>
    <w:r w:rsidRPr="00C805AA">
      <w:rPr>
        <w:rFonts w:ascii="Arial" w:hAnsi="Arial" w:cs="Arial"/>
        <w:b/>
        <w:bCs/>
        <w:sz w:val="24"/>
        <w:szCs w:val="24"/>
      </w:rPr>
      <w:fldChar w:fldCharType="end"/>
    </w:r>
  </w:p>
  <w:p w14:paraId="577459CC" w14:textId="77777777" w:rsidR="008C1B21" w:rsidRDefault="008C1B21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58267" w14:textId="77777777" w:rsidR="006A54E1" w:rsidRDefault="006A54E1">
      <w:r>
        <w:separator/>
      </w:r>
    </w:p>
  </w:footnote>
  <w:footnote w:type="continuationSeparator" w:id="0">
    <w:p w14:paraId="028987ED" w14:textId="77777777" w:rsidR="006A54E1" w:rsidRDefault="006A5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32254" w14:textId="77777777" w:rsidR="008C1B21" w:rsidRPr="00C805AA" w:rsidRDefault="008C1B21" w:rsidP="00C805AA">
    <w:pPr>
      <w:pStyle w:val="Zhlav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v</w:t>
    </w:r>
    <w:r w:rsidRPr="00C805AA">
      <w:rPr>
        <w:rFonts w:ascii="Arial" w:hAnsi="Arial" w:cs="Arial"/>
        <w:b/>
        <w:bCs/>
      </w:rPr>
      <w:t>ýpočet propustku č.1 (vjezd do Ostrova, ze směru od Chrudimi)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multilevel"/>
    <w:tmpl w:val="0000000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427"/>
        </w:tabs>
        <w:ind w:left="427" w:hanging="360"/>
      </w:pPr>
    </w:lvl>
    <w:lvl w:ilvl="2">
      <w:start w:val="1"/>
      <w:numFmt w:val="decimal"/>
      <w:lvlText w:val="%1.%2.%3."/>
      <w:lvlJc w:val="left"/>
      <w:pPr>
        <w:tabs>
          <w:tab w:val="num" w:pos="494"/>
        </w:tabs>
        <w:ind w:left="494" w:hanging="360"/>
      </w:pPr>
    </w:lvl>
    <w:lvl w:ilvl="3">
      <w:start w:val="1"/>
      <w:numFmt w:val="decimal"/>
      <w:lvlText w:val="%1.%2.%3.%4."/>
      <w:lvlJc w:val="left"/>
      <w:pPr>
        <w:tabs>
          <w:tab w:val="num" w:pos="561"/>
        </w:tabs>
        <w:ind w:left="561" w:hanging="360"/>
      </w:pPr>
    </w:lvl>
    <w:lvl w:ilvl="4">
      <w:start w:val="1"/>
      <w:numFmt w:val="decimal"/>
      <w:lvlText w:val="%1.%2.%3.%4.%5."/>
      <w:lvlJc w:val="left"/>
      <w:pPr>
        <w:tabs>
          <w:tab w:val="num" w:pos="628"/>
        </w:tabs>
        <w:ind w:left="628" w:hanging="360"/>
      </w:pPr>
    </w:lvl>
    <w:lvl w:ilvl="5">
      <w:start w:val="1"/>
      <w:numFmt w:val="decimal"/>
      <w:lvlText w:val="%1.%2.%3.%4.%5.%6."/>
      <w:lvlJc w:val="left"/>
      <w:pPr>
        <w:tabs>
          <w:tab w:val="num" w:pos="695"/>
        </w:tabs>
        <w:ind w:left="695" w:hanging="360"/>
      </w:pPr>
    </w:lvl>
    <w:lvl w:ilvl="6">
      <w:start w:val="1"/>
      <w:numFmt w:val="decimal"/>
      <w:lvlText w:val="%1.%2.%3.%4.%5.%6.%7."/>
      <w:lvlJc w:val="left"/>
      <w:pPr>
        <w:tabs>
          <w:tab w:val="num" w:pos="762"/>
        </w:tabs>
        <w:ind w:left="762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829"/>
        </w:tabs>
        <w:ind w:left="829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96"/>
        </w:tabs>
        <w:ind w:left="896" w:hanging="360"/>
      </w:pPr>
    </w:lvl>
  </w:abstractNum>
  <w:abstractNum w:abstractNumId="3" w15:restartNumberingAfterBreak="0">
    <w:nsid w:val="00000004"/>
    <w:multiLevelType w:val="multilevel"/>
    <w:tmpl w:val="00000004"/>
    <w:name w:val="Outlin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firstLine="0"/>
      </w:pPr>
      <w:rPr>
        <w:b w:val="0"/>
        <w:i w:val="0"/>
        <w:u w:val="none"/>
      </w:rPr>
    </w:lvl>
    <w:lvl w:ilvl="4">
      <w:start w:val="1"/>
      <w:numFmt w:val="none"/>
      <w:pStyle w:val="Nadpis5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5">
      <w:start w:val="1"/>
      <w:numFmt w:val="none"/>
      <w:pStyle w:val="Nadpis6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708"/>
        </w:tabs>
        <w:ind w:left="708" w:hanging="708"/>
      </w:pPr>
    </w:lvl>
    <w:lvl w:ilvl="7">
      <w:start w:val="1"/>
      <w:numFmt w:val="lowerLetter"/>
      <w:pStyle w:val="Nadpis8"/>
      <w:lvlText w:val="(%8)"/>
      <w:lvlJc w:val="left"/>
      <w:pPr>
        <w:tabs>
          <w:tab w:val="num" w:pos="1416"/>
        </w:tabs>
        <w:ind w:left="1416" w:hanging="708"/>
      </w:pPr>
    </w:lvl>
    <w:lvl w:ilvl="8">
      <w:start w:val="1"/>
      <w:numFmt w:val="lowerRoman"/>
      <w:pStyle w:val="Nadpis9"/>
      <w:lvlText w:val="(%9)"/>
      <w:lvlJc w:val="left"/>
      <w:pPr>
        <w:tabs>
          <w:tab w:val="num" w:pos="2124"/>
        </w:tabs>
        <w:ind w:left="2124" w:hanging="708"/>
      </w:pPr>
    </w:lvl>
  </w:abstractNum>
  <w:abstractNum w:abstractNumId="4" w15:restartNumberingAfterBreak="0">
    <w:nsid w:val="076E2634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6F52"/>
    <w:multiLevelType w:val="multilevel"/>
    <w:tmpl w:val="E7C6454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2429B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A8E5D6F"/>
    <w:multiLevelType w:val="hybridMultilevel"/>
    <w:tmpl w:val="5836A3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D5847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2A38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EE667F"/>
    <w:multiLevelType w:val="hybridMultilevel"/>
    <w:tmpl w:val="DDD48736"/>
    <w:lvl w:ilvl="0" w:tplc="040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1" w15:restartNumberingAfterBreak="0">
    <w:nsid w:val="3D297E18"/>
    <w:multiLevelType w:val="hybridMultilevel"/>
    <w:tmpl w:val="2BF0D99A"/>
    <w:lvl w:ilvl="0" w:tplc="D3585A9E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06F2C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B832E9"/>
    <w:multiLevelType w:val="hybridMultilevel"/>
    <w:tmpl w:val="A278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E01A2"/>
    <w:multiLevelType w:val="multilevel"/>
    <w:tmpl w:val="BFBE6300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3533018"/>
    <w:multiLevelType w:val="hybridMultilevel"/>
    <w:tmpl w:val="FFE6DF88"/>
    <w:lvl w:ilvl="0" w:tplc="4386FD4C">
      <w:start w:val="1"/>
      <w:numFmt w:val="decimal"/>
      <w:lvlText w:val="%1."/>
      <w:lvlJc w:val="left"/>
      <w:pPr>
        <w:ind w:left="454" w:hanging="9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82748"/>
    <w:multiLevelType w:val="hybridMultilevel"/>
    <w:tmpl w:val="69F084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517C1"/>
    <w:multiLevelType w:val="multilevel"/>
    <w:tmpl w:val="1994C014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3F01FAA"/>
    <w:multiLevelType w:val="hybridMultilevel"/>
    <w:tmpl w:val="E0C444E2"/>
    <w:lvl w:ilvl="0" w:tplc="62C0F84A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C203C67"/>
    <w:multiLevelType w:val="multilevel"/>
    <w:tmpl w:val="F9E8C964"/>
    <w:lvl w:ilvl="0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3446694">
    <w:abstractNumId w:val="0"/>
  </w:num>
  <w:num w:numId="2" w16cid:durableId="491608182">
    <w:abstractNumId w:val="1"/>
  </w:num>
  <w:num w:numId="3" w16cid:durableId="673996813">
    <w:abstractNumId w:val="2"/>
  </w:num>
  <w:num w:numId="4" w16cid:durableId="2123527664">
    <w:abstractNumId w:val="3"/>
  </w:num>
  <w:num w:numId="5" w16cid:durableId="798299262">
    <w:abstractNumId w:val="15"/>
  </w:num>
  <w:num w:numId="6" w16cid:durableId="514420675">
    <w:abstractNumId w:val="18"/>
  </w:num>
  <w:num w:numId="7" w16cid:durableId="1875270651">
    <w:abstractNumId w:val="19"/>
  </w:num>
  <w:num w:numId="8" w16cid:durableId="379481522">
    <w:abstractNumId w:val="14"/>
  </w:num>
  <w:num w:numId="9" w16cid:durableId="1980838831">
    <w:abstractNumId w:val="5"/>
  </w:num>
  <w:num w:numId="10" w16cid:durableId="538277242">
    <w:abstractNumId w:val="6"/>
  </w:num>
  <w:num w:numId="11" w16cid:durableId="665085579">
    <w:abstractNumId w:val="9"/>
  </w:num>
  <w:num w:numId="12" w16cid:durableId="727145164">
    <w:abstractNumId w:val="12"/>
  </w:num>
  <w:num w:numId="13" w16cid:durableId="706027337">
    <w:abstractNumId w:val="17"/>
  </w:num>
  <w:num w:numId="14" w16cid:durableId="334066664">
    <w:abstractNumId w:val="13"/>
  </w:num>
  <w:num w:numId="15" w16cid:durableId="384111445">
    <w:abstractNumId w:val="4"/>
  </w:num>
  <w:num w:numId="16" w16cid:durableId="705057289">
    <w:abstractNumId w:val="11"/>
  </w:num>
  <w:num w:numId="17" w16cid:durableId="1188372011">
    <w:abstractNumId w:val="10"/>
  </w:num>
  <w:num w:numId="18" w16cid:durableId="1054503910">
    <w:abstractNumId w:val="16"/>
  </w:num>
  <w:num w:numId="19" w16cid:durableId="886333961">
    <w:abstractNumId w:val="7"/>
  </w:num>
  <w:num w:numId="20" w16cid:durableId="3839919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90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97F"/>
    <w:rsid w:val="00012F69"/>
    <w:rsid w:val="00027315"/>
    <w:rsid w:val="000326FB"/>
    <w:rsid w:val="00040E45"/>
    <w:rsid w:val="00041CF0"/>
    <w:rsid w:val="000444D9"/>
    <w:rsid w:val="00047892"/>
    <w:rsid w:val="00056DEF"/>
    <w:rsid w:val="0005761E"/>
    <w:rsid w:val="0006252E"/>
    <w:rsid w:val="000634EB"/>
    <w:rsid w:val="0006428F"/>
    <w:rsid w:val="00064F4E"/>
    <w:rsid w:val="00065229"/>
    <w:rsid w:val="00065528"/>
    <w:rsid w:val="00077E18"/>
    <w:rsid w:val="00091E86"/>
    <w:rsid w:val="00093503"/>
    <w:rsid w:val="00094F90"/>
    <w:rsid w:val="00095AEA"/>
    <w:rsid w:val="000A0A24"/>
    <w:rsid w:val="000A0AE3"/>
    <w:rsid w:val="000A0D87"/>
    <w:rsid w:val="000A267F"/>
    <w:rsid w:val="000A6697"/>
    <w:rsid w:val="000C199C"/>
    <w:rsid w:val="000C53A2"/>
    <w:rsid w:val="000D1E0B"/>
    <w:rsid w:val="000D293C"/>
    <w:rsid w:val="000D55D3"/>
    <w:rsid w:val="000E5CB7"/>
    <w:rsid w:val="000F043C"/>
    <w:rsid w:val="000F2FF5"/>
    <w:rsid w:val="000F540C"/>
    <w:rsid w:val="000F636E"/>
    <w:rsid w:val="001008DC"/>
    <w:rsid w:val="00101B74"/>
    <w:rsid w:val="00111C15"/>
    <w:rsid w:val="00113CAB"/>
    <w:rsid w:val="00115AE5"/>
    <w:rsid w:val="00116B56"/>
    <w:rsid w:val="001172EF"/>
    <w:rsid w:val="00117874"/>
    <w:rsid w:val="00120877"/>
    <w:rsid w:val="0013524D"/>
    <w:rsid w:val="00143635"/>
    <w:rsid w:val="0014483B"/>
    <w:rsid w:val="00144F07"/>
    <w:rsid w:val="00145E97"/>
    <w:rsid w:val="00150945"/>
    <w:rsid w:val="00151927"/>
    <w:rsid w:val="00156F21"/>
    <w:rsid w:val="001576FA"/>
    <w:rsid w:val="00166C70"/>
    <w:rsid w:val="001706DC"/>
    <w:rsid w:val="00172559"/>
    <w:rsid w:val="001733F5"/>
    <w:rsid w:val="00176A7A"/>
    <w:rsid w:val="001A2819"/>
    <w:rsid w:val="001A4A5E"/>
    <w:rsid w:val="001B5F8C"/>
    <w:rsid w:val="001C3ADE"/>
    <w:rsid w:val="001C434D"/>
    <w:rsid w:val="001C74FF"/>
    <w:rsid w:val="001D7D58"/>
    <w:rsid w:val="001E1FDE"/>
    <w:rsid w:val="00200AA8"/>
    <w:rsid w:val="0020181D"/>
    <w:rsid w:val="002042F2"/>
    <w:rsid w:val="00206D15"/>
    <w:rsid w:val="00213452"/>
    <w:rsid w:val="00215A02"/>
    <w:rsid w:val="00216B2B"/>
    <w:rsid w:val="0021717E"/>
    <w:rsid w:val="002208F5"/>
    <w:rsid w:val="00222DE1"/>
    <w:rsid w:val="002364FD"/>
    <w:rsid w:val="00241B0B"/>
    <w:rsid w:val="002423C8"/>
    <w:rsid w:val="00242B7B"/>
    <w:rsid w:val="0024655A"/>
    <w:rsid w:val="00247EF4"/>
    <w:rsid w:val="002508B1"/>
    <w:rsid w:val="0025333C"/>
    <w:rsid w:val="00254B16"/>
    <w:rsid w:val="00255A85"/>
    <w:rsid w:val="00257A11"/>
    <w:rsid w:val="00267394"/>
    <w:rsid w:val="002675B0"/>
    <w:rsid w:val="00271D69"/>
    <w:rsid w:val="002724B8"/>
    <w:rsid w:val="0027483D"/>
    <w:rsid w:val="00286698"/>
    <w:rsid w:val="00293455"/>
    <w:rsid w:val="00295B41"/>
    <w:rsid w:val="00297404"/>
    <w:rsid w:val="002A2A3D"/>
    <w:rsid w:val="002A418D"/>
    <w:rsid w:val="002A5A64"/>
    <w:rsid w:val="002B19A2"/>
    <w:rsid w:val="002B342A"/>
    <w:rsid w:val="002D1797"/>
    <w:rsid w:val="002D1A3A"/>
    <w:rsid w:val="002D2ED4"/>
    <w:rsid w:val="002D74F4"/>
    <w:rsid w:val="002E6B2C"/>
    <w:rsid w:val="002F616D"/>
    <w:rsid w:val="00300274"/>
    <w:rsid w:val="00321888"/>
    <w:rsid w:val="003378E5"/>
    <w:rsid w:val="003509D9"/>
    <w:rsid w:val="00351414"/>
    <w:rsid w:val="003533E9"/>
    <w:rsid w:val="003554C1"/>
    <w:rsid w:val="00355FA2"/>
    <w:rsid w:val="00361C36"/>
    <w:rsid w:val="003620A6"/>
    <w:rsid w:val="00365EB3"/>
    <w:rsid w:val="00373617"/>
    <w:rsid w:val="00380A43"/>
    <w:rsid w:val="003819A0"/>
    <w:rsid w:val="00384330"/>
    <w:rsid w:val="00385113"/>
    <w:rsid w:val="00385A7F"/>
    <w:rsid w:val="00392973"/>
    <w:rsid w:val="00393DB4"/>
    <w:rsid w:val="003952AA"/>
    <w:rsid w:val="00397A53"/>
    <w:rsid w:val="003A1D22"/>
    <w:rsid w:val="003A2684"/>
    <w:rsid w:val="003B2E09"/>
    <w:rsid w:val="003B6086"/>
    <w:rsid w:val="003C3461"/>
    <w:rsid w:val="003C4808"/>
    <w:rsid w:val="003C56C6"/>
    <w:rsid w:val="003C6619"/>
    <w:rsid w:val="003C6EE4"/>
    <w:rsid w:val="003D309C"/>
    <w:rsid w:val="003E18AD"/>
    <w:rsid w:val="003E2290"/>
    <w:rsid w:val="003E3198"/>
    <w:rsid w:val="003E6898"/>
    <w:rsid w:val="003E7C1C"/>
    <w:rsid w:val="003F227E"/>
    <w:rsid w:val="004134CC"/>
    <w:rsid w:val="00434036"/>
    <w:rsid w:val="00437563"/>
    <w:rsid w:val="00443856"/>
    <w:rsid w:val="00444562"/>
    <w:rsid w:val="00446397"/>
    <w:rsid w:val="00451F5E"/>
    <w:rsid w:val="00452534"/>
    <w:rsid w:val="00470643"/>
    <w:rsid w:val="0047297F"/>
    <w:rsid w:val="004772EC"/>
    <w:rsid w:val="00490B4D"/>
    <w:rsid w:val="004918B3"/>
    <w:rsid w:val="00494920"/>
    <w:rsid w:val="004B0975"/>
    <w:rsid w:val="004C6ADC"/>
    <w:rsid w:val="004D7079"/>
    <w:rsid w:val="004F061C"/>
    <w:rsid w:val="004F3D2D"/>
    <w:rsid w:val="00516933"/>
    <w:rsid w:val="0052179D"/>
    <w:rsid w:val="00523067"/>
    <w:rsid w:val="00525CB3"/>
    <w:rsid w:val="00527066"/>
    <w:rsid w:val="0053012B"/>
    <w:rsid w:val="00552B86"/>
    <w:rsid w:val="005634F4"/>
    <w:rsid w:val="00574368"/>
    <w:rsid w:val="0058254E"/>
    <w:rsid w:val="00583C99"/>
    <w:rsid w:val="005845FD"/>
    <w:rsid w:val="00585A7B"/>
    <w:rsid w:val="00592C60"/>
    <w:rsid w:val="0059562D"/>
    <w:rsid w:val="00595BA4"/>
    <w:rsid w:val="005A12DB"/>
    <w:rsid w:val="005A298C"/>
    <w:rsid w:val="005A3747"/>
    <w:rsid w:val="005B083F"/>
    <w:rsid w:val="005B7BE4"/>
    <w:rsid w:val="005C4ABB"/>
    <w:rsid w:val="005D265E"/>
    <w:rsid w:val="005E0180"/>
    <w:rsid w:val="005E0EB4"/>
    <w:rsid w:val="005E70E6"/>
    <w:rsid w:val="005E7C85"/>
    <w:rsid w:val="005F4E99"/>
    <w:rsid w:val="006034FF"/>
    <w:rsid w:val="0061093A"/>
    <w:rsid w:val="00611A55"/>
    <w:rsid w:val="00613649"/>
    <w:rsid w:val="00615545"/>
    <w:rsid w:val="0061614F"/>
    <w:rsid w:val="00621F07"/>
    <w:rsid w:val="00640C21"/>
    <w:rsid w:val="006430F6"/>
    <w:rsid w:val="006461EB"/>
    <w:rsid w:val="006536D7"/>
    <w:rsid w:val="00655F78"/>
    <w:rsid w:val="006629AD"/>
    <w:rsid w:val="006678F6"/>
    <w:rsid w:val="00670613"/>
    <w:rsid w:val="00671A0C"/>
    <w:rsid w:val="00676237"/>
    <w:rsid w:val="006813A1"/>
    <w:rsid w:val="00681566"/>
    <w:rsid w:val="00685F3E"/>
    <w:rsid w:val="00694244"/>
    <w:rsid w:val="006957B2"/>
    <w:rsid w:val="00696B53"/>
    <w:rsid w:val="00697BBB"/>
    <w:rsid w:val="006A54E1"/>
    <w:rsid w:val="006B4B25"/>
    <w:rsid w:val="006C0ADB"/>
    <w:rsid w:val="006D0FF0"/>
    <w:rsid w:val="006E0966"/>
    <w:rsid w:val="006E2C99"/>
    <w:rsid w:val="006F2F57"/>
    <w:rsid w:val="00704989"/>
    <w:rsid w:val="00714632"/>
    <w:rsid w:val="00715D38"/>
    <w:rsid w:val="00720DB1"/>
    <w:rsid w:val="0072661D"/>
    <w:rsid w:val="00727636"/>
    <w:rsid w:val="0073115B"/>
    <w:rsid w:val="00734DAC"/>
    <w:rsid w:val="0073644B"/>
    <w:rsid w:val="00745EA6"/>
    <w:rsid w:val="00753291"/>
    <w:rsid w:val="00754D43"/>
    <w:rsid w:val="00762B8F"/>
    <w:rsid w:val="00764F7B"/>
    <w:rsid w:val="0076532A"/>
    <w:rsid w:val="0077756E"/>
    <w:rsid w:val="00783B34"/>
    <w:rsid w:val="00790427"/>
    <w:rsid w:val="0079728F"/>
    <w:rsid w:val="007A4C3D"/>
    <w:rsid w:val="007A7056"/>
    <w:rsid w:val="007A7CE0"/>
    <w:rsid w:val="007B21B3"/>
    <w:rsid w:val="007B3DA0"/>
    <w:rsid w:val="007B4C1E"/>
    <w:rsid w:val="007B4F17"/>
    <w:rsid w:val="007C0961"/>
    <w:rsid w:val="007C0B17"/>
    <w:rsid w:val="007C7CEB"/>
    <w:rsid w:val="007D1BDD"/>
    <w:rsid w:val="007D4786"/>
    <w:rsid w:val="007E773F"/>
    <w:rsid w:val="007F1F8F"/>
    <w:rsid w:val="00801FDD"/>
    <w:rsid w:val="00804399"/>
    <w:rsid w:val="00811561"/>
    <w:rsid w:val="00812737"/>
    <w:rsid w:val="00816F19"/>
    <w:rsid w:val="0082195B"/>
    <w:rsid w:val="00833D65"/>
    <w:rsid w:val="00840547"/>
    <w:rsid w:val="008513B9"/>
    <w:rsid w:val="0085546F"/>
    <w:rsid w:val="00857AE7"/>
    <w:rsid w:val="0086052D"/>
    <w:rsid w:val="00871431"/>
    <w:rsid w:val="008764B3"/>
    <w:rsid w:val="008776AC"/>
    <w:rsid w:val="008864DE"/>
    <w:rsid w:val="00886A0C"/>
    <w:rsid w:val="008902E4"/>
    <w:rsid w:val="0089199E"/>
    <w:rsid w:val="008A21C9"/>
    <w:rsid w:val="008A5931"/>
    <w:rsid w:val="008B2E21"/>
    <w:rsid w:val="008B6C5E"/>
    <w:rsid w:val="008B728B"/>
    <w:rsid w:val="008C1B21"/>
    <w:rsid w:val="008C7EFA"/>
    <w:rsid w:val="008D39D3"/>
    <w:rsid w:val="008D7751"/>
    <w:rsid w:val="008E38AD"/>
    <w:rsid w:val="008E4210"/>
    <w:rsid w:val="008E4988"/>
    <w:rsid w:val="008E62D3"/>
    <w:rsid w:val="008F64A3"/>
    <w:rsid w:val="009030A7"/>
    <w:rsid w:val="00903EF8"/>
    <w:rsid w:val="00912ACE"/>
    <w:rsid w:val="009151ED"/>
    <w:rsid w:val="0092008B"/>
    <w:rsid w:val="009232D5"/>
    <w:rsid w:val="00927890"/>
    <w:rsid w:val="009302A9"/>
    <w:rsid w:val="0093076B"/>
    <w:rsid w:val="009374A0"/>
    <w:rsid w:val="00946DCF"/>
    <w:rsid w:val="00950E88"/>
    <w:rsid w:val="00975305"/>
    <w:rsid w:val="00994F04"/>
    <w:rsid w:val="00997636"/>
    <w:rsid w:val="009A03A0"/>
    <w:rsid w:val="009A6268"/>
    <w:rsid w:val="009A69CD"/>
    <w:rsid w:val="009A7902"/>
    <w:rsid w:val="009B75DB"/>
    <w:rsid w:val="009C1657"/>
    <w:rsid w:val="009C23DE"/>
    <w:rsid w:val="009C778C"/>
    <w:rsid w:val="009D296B"/>
    <w:rsid w:val="009D4C1D"/>
    <w:rsid w:val="009E0F5E"/>
    <w:rsid w:val="009F0F35"/>
    <w:rsid w:val="00A01A3B"/>
    <w:rsid w:val="00A12962"/>
    <w:rsid w:val="00A16963"/>
    <w:rsid w:val="00A206FB"/>
    <w:rsid w:val="00A3205C"/>
    <w:rsid w:val="00A44C97"/>
    <w:rsid w:val="00A452E3"/>
    <w:rsid w:val="00A71597"/>
    <w:rsid w:val="00A72E4A"/>
    <w:rsid w:val="00A73AD3"/>
    <w:rsid w:val="00A763C8"/>
    <w:rsid w:val="00A83633"/>
    <w:rsid w:val="00A854D7"/>
    <w:rsid w:val="00AA0920"/>
    <w:rsid w:val="00AA3FCC"/>
    <w:rsid w:val="00AA4842"/>
    <w:rsid w:val="00AB2A20"/>
    <w:rsid w:val="00AC0F16"/>
    <w:rsid w:val="00AC1219"/>
    <w:rsid w:val="00AD36C8"/>
    <w:rsid w:val="00AE0B4D"/>
    <w:rsid w:val="00AE2928"/>
    <w:rsid w:val="00B014F0"/>
    <w:rsid w:val="00B0171E"/>
    <w:rsid w:val="00B05D90"/>
    <w:rsid w:val="00B11BFA"/>
    <w:rsid w:val="00B142DA"/>
    <w:rsid w:val="00B2103A"/>
    <w:rsid w:val="00B21D26"/>
    <w:rsid w:val="00B23DA4"/>
    <w:rsid w:val="00B257CA"/>
    <w:rsid w:val="00B26004"/>
    <w:rsid w:val="00B30B12"/>
    <w:rsid w:val="00B3126D"/>
    <w:rsid w:val="00B35BC7"/>
    <w:rsid w:val="00B41ED4"/>
    <w:rsid w:val="00B4207B"/>
    <w:rsid w:val="00B44E27"/>
    <w:rsid w:val="00B44E37"/>
    <w:rsid w:val="00B465BC"/>
    <w:rsid w:val="00B51BF9"/>
    <w:rsid w:val="00B5478A"/>
    <w:rsid w:val="00B7047A"/>
    <w:rsid w:val="00B709E2"/>
    <w:rsid w:val="00B717FF"/>
    <w:rsid w:val="00B76176"/>
    <w:rsid w:val="00B81EE1"/>
    <w:rsid w:val="00B8291C"/>
    <w:rsid w:val="00B90FBC"/>
    <w:rsid w:val="00B9570E"/>
    <w:rsid w:val="00BA6844"/>
    <w:rsid w:val="00BC368A"/>
    <w:rsid w:val="00BC5F34"/>
    <w:rsid w:val="00BC7650"/>
    <w:rsid w:val="00BD0EDB"/>
    <w:rsid w:val="00BD1296"/>
    <w:rsid w:val="00BD240D"/>
    <w:rsid w:val="00BD3C05"/>
    <w:rsid w:val="00BE2EC8"/>
    <w:rsid w:val="00BE5836"/>
    <w:rsid w:val="00BE5BE3"/>
    <w:rsid w:val="00BF49FC"/>
    <w:rsid w:val="00C00735"/>
    <w:rsid w:val="00C066F2"/>
    <w:rsid w:val="00C072C4"/>
    <w:rsid w:val="00C178DF"/>
    <w:rsid w:val="00C2296B"/>
    <w:rsid w:val="00C229FA"/>
    <w:rsid w:val="00C27C2F"/>
    <w:rsid w:val="00C44A22"/>
    <w:rsid w:val="00C4664B"/>
    <w:rsid w:val="00C54F9F"/>
    <w:rsid w:val="00C62EC9"/>
    <w:rsid w:val="00C62F20"/>
    <w:rsid w:val="00C6450C"/>
    <w:rsid w:val="00C659DB"/>
    <w:rsid w:val="00C75CFC"/>
    <w:rsid w:val="00C77F7E"/>
    <w:rsid w:val="00C805AA"/>
    <w:rsid w:val="00C87026"/>
    <w:rsid w:val="00C96230"/>
    <w:rsid w:val="00CA21A1"/>
    <w:rsid w:val="00CB3E94"/>
    <w:rsid w:val="00CC4DED"/>
    <w:rsid w:val="00CC5A72"/>
    <w:rsid w:val="00CC67CB"/>
    <w:rsid w:val="00CE7652"/>
    <w:rsid w:val="00CF0D60"/>
    <w:rsid w:val="00D16C54"/>
    <w:rsid w:val="00D20A32"/>
    <w:rsid w:val="00D21DC1"/>
    <w:rsid w:val="00D35A3D"/>
    <w:rsid w:val="00D37C7C"/>
    <w:rsid w:val="00D40DE0"/>
    <w:rsid w:val="00D436BF"/>
    <w:rsid w:val="00D531C9"/>
    <w:rsid w:val="00D540EC"/>
    <w:rsid w:val="00D7366C"/>
    <w:rsid w:val="00D9221E"/>
    <w:rsid w:val="00D9243F"/>
    <w:rsid w:val="00D93D2C"/>
    <w:rsid w:val="00DA126B"/>
    <w:rsid w:val="00DA3BB5"/>
    <w:rsid w:val="00DB1217"/>
    <w:rsid w:val="00DC1937"/>
    <w:rsid w:val="00DC1F45"/>
    <w:rsid w:val="00DD4921"/>
    <w:rsid w:val="00DD5B17"/>
    <w:rsid w:val="00DD7589"/>
    <w:rsid w:val="00DE3D90"/>
    <w:rsid w:val="00DE54A8"/>
    <w:rsid w:val="00DE7B79"/>
    <w:rsid w:val="00DF37BC"/>
    <w:rsid w:val="00DF7326"/>
    <w:rsid w:val="00E0580D"/>
    <w:rsid w:val="00E14B1C"/>
    <w:rsid w:val="00E15A50"/>
    <w:rsid w:val="00E17610"/>
    <w:rsid w:val="00E251BE"/>
    <w:rsid w:val="00E278CB"/>
    <w:rsid w:val="00E32DC8"/>
    <w:rsid w:val="00E36AEA"/>
    <w:rsid w:val="00E42990"/>
    <w:rsid w:val="00E4457E"/>
    <w:rsid w:val="00E45C49"/>
    <w:rsid w:val="00E52731"/>
    <w:rsid w:val="00E54608"/>
    <w:rsid w:val="00E656B8"/>
    <w:rsid w:val="00E72C6A"/>
    <w:rsid w:val="00E72D37"/>
    <w:rsid w:val="00E7481A"/>
    <w:rsid w:val="00E857B4"/>
    <w:rsid w:val="00E8794E"/>
    <w:rsid w:val="00E94F68"/>
    <w:rsid w:val="00EA0924"/>
    <w:rsid w:val="00EA2C2F"/>
    <w:rsid w:val="00EA7BDC"/>
    <w:rsid w:val="00EC21BD"/>
    <w:rsid w:val="00EC4D83"/>
    <w:rsid w:val="00EC6A91"/>
    <w:rsid w:val="00EC6DBB"/>
    <w:rsid w:val="00EE1AC1"/>
    <w:rsid w:val="00EE5F09"/>
    <w:rsid w:val="00EE71F7"/>
    <w:rsid w:val="00EF05F1"/>
    <w:rsid w:val="00EF2DAC"/>
    <w:rsid w:val="00EF3F98"/>
    <w:rsid w:val="00EF6876"/>
    <w:rsid w:val="00EF6E1C"/>
    <w:rsid w:val="00F32956"/>
    <w:rsid w:val="00F36F2C"/>
    <w:rsid w:val="00F42C44"/>
    <w:rsid w:val="00F44439"/>
    <w:rsid w:val="00F4701D"/>
    <w:rsid w:val="00F55CA1"/>
    <w:rsid w:val="00F55F65"/>
    <w:rsid w:val="00F60D60"/>
    <w:rsid w:val="00F62CB6"/>
    <w:rsid w:val="00F71288"/>
    <w:rsid w:val="00F72C36"/>
    <w:rsid w:val="00F74CF1"/>
    <w:rsid w:val="00F75559"/>
    <w:rsid w:val="00F7768B"/>
    <w:rsid w:val="00F865F1"/>
    <w:rsid w:val="00F944C1"/>
    <w:rsid w:val="00F97C4B"/>
    <w:rsid w:val="00FA1501"/>
    <w:rsid w:val="00FB39BF"/>
    <w:rsid w:val="00FC2674"/>
    <w:rsid w:val="00FC54A6"/>
    <w:rsid w:val="00FC77C3"/>
    <w:rsid w:val="00FD0011"/>
    <w:rsid w:val="00FE0AC1"/>
    <w:rsid w:val="00FF15B7"/>
    <w:rsid w:val="00FF60B1"/>
    <w:rsid w:val="00FF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8EA145"/>
  <w15:docId w15:val="{7D4D1C40-E163-4952-ACA2-F1058105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B21"/>
    <w:pPr>
      <w:suppressAutoHyphens/>
      <w:jc w:val="both"/>
    </w:pPr>
    <w:rPr>
      <w:rFonts w:cs="Tahoma"/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4"/>
      </w:numPr>
      <w:spacing w:before="360" w:after="240" w:line="240" w:lineRule="atLeast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4"/>
      </w:numPr>
      <w:spacing w:before="360" w:after="120" w:line="240" w:lineRule="atLeast"/>
      <w:outlineLvl w:val="1"/>
    </w:pPr>
    <w:rPr>
      <w:caps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4"/>
      </w:numPr>
      <w:spacing w:before="360" w:after="120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360" w:after="12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4"/>
      </w:numPr>
      <w:spacing w:before="240" w:after="60"/>
      <w:ind w:left="1276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4"/>
      </w:numPr>
      <w:spacing w:before="240" w:after="60"/>
      <w:ind w:left="1276"/>
      <w:outlineLvl w:val="5"/>
    </w:pPr>
  </w:style>
  <w:style w:type="paragraph" w:styleId="Nadpis7">
    <w:name w:val="heading 7"/>
    <w:basedOn w:val="Normln"/>
    <w:next w:val="Normln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4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4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u w:val="none"/>
    </w:rPr>
  </w:style>
  <w:style w:type="character" w:customStyle="1" w:styleId="WW8Num1z4">
    <w:name w:val="WW8Num1z4"/>
    <w:rPr>
      <w:rFonts w:ascii="Symbol" w:hAnsi="Symbol"/>
    </w:rPr>
  </w:style>
  <w:style w:type="character" w:customStyle="1" w:styleId="WW8Num3z0">
    <w:name w:val="WW8Num3z0"/>
    <w:rPr>
      <w:rFonts w:ascii="Times New Roman" w:hAnsi="Times New Roman"/>
    </w:r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6z0">
    <w:name w:val="WW8Num6z0"/>
    <w:rPr>
      <w:rFonts w:ascii="Times New Roman" w:hAnsi="Times New Roman"/>
      <w:b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9z0">
    <w:name w:val="WW8Num9z0"/>
    <w:rPr>
      <w:rFonts w:ascii="Times New Roman" w:hAnsi="Times New Roman"/>
    </w:rPr>
  </w:style>
  <w:style w:type="character" w:customStyle="1" w:styleId="WW8Num10z0">
    <w:name w:val="WW8Num10z0"/>
    <w:rPr>
      <w:rFonts w:ascii="Times New Roman" w:hAnsi="Times New Roman"/>
      <w:b/>
    </w:rPr>
  </w:style>
  <w:style w:type="character" w:customStyle="1" w:styleId="WW8Num11z0">
    <w:name w:val="WW8Num11z0"/>
    <w:rPr>
      <w:rFonts w:ascii="Times New Roman" w:hAnsi="Times New Roman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3z0">
    <w:name w:val="WW8Num13z0"/>
    <w:rPr>
      <w:rFonts w:ascii="Times New Roman" w:hAnsi="Times New Roman"/>
    </w:rPr>
  </w:style>
  <w:style w:type="character" w:customStyle="1" w:styleId="WW8Num14z0">
    <w:name w:val="WW8Num14z0"/>
    <w:rPr>
      <w:rFonts w:ascii="Times New Roman" w:hAnsi="Times New Roman"/>
    </w:rPr>
  </w:style>
  <w:style w:type="character" w:customStyle="1" w:styleId="WW8Num16z0">
    <w:name w:val="WW8Num16z0"/>
    <w:rPr>
      <w:rFonts w:ascii="Times New Roman" w:hAnsi="Times New Roman"/>
      <w:b/>
    </w:rPr>
  </w:style>
  <w:style w:type="character" w:customStyle="1" w:styleId="WW8Num18z0">
    <w:name w:val="WW8Num18z0"/>
    <w:rPr>
      <w:rFonts w:ascii="Times New Roman" w:hAnsi="Times New Roman"/>
      <w:b/>
    </w:rPr>
  </w:style>
  <w:style w:type="character" w:customStyle="1" w:styleId="WW8Num19z0">
    <w:name w:val="WW8Num19z0"/>
    <w:rPr>
      <w:rFonts w:ascii="Times New Roman" w:hAnsi="Times New Roman"/>
    </w:rPr>
  </w:style>
  <w:style w:type="character" w:styleId="slostrnky">
    <w:name w:val="page number"/>
    <w:basedOn w:val="Standardnpsmoodstavce"/>
    <w:qFormat/>
  </w:style>
  <w:style w:type="character" w:customStyle="1" w:styleId="Symbolyproslovn">
    <w:name w:val="Symboly pro číslování"/>
  </w:style>
  <w:style w:type="paragraph" w:styleId="Zkladntext">
    <w:name w:val="Body Text"/>
    <w:basedOn w:val="Normln"/>
    <w:link w:val="ZkladntextChar"/>
    <w:semiHidden/>
    <w:rPr>
      <w:rFonts w:ascii="Arial" w:hAnsi="Arial"/>
      <w:sz w:val="20"/>
    </w:rPr>
  </w:style>
  <w:style w:type="paragraph" w:styleId="Seznam">
    <w:name w:val="List"/>
    <w:basedOn w:val="Zkladntext"/>
    <w:semiHidden/>
    <w:rPr>
      <w:rFonts w:cs="Lucida Sans Unicode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 Unicode"/>
      <w:i/>
      <w:iCs/>
      <w:sz w:val="20"/>
    </w:rPr>
  </w:style>
  <w:style w:type="paragraph" w:customStyle="1" w:styleId="Rejstk">
    <w:name w:val="Rejstřík"/>
    <w:basedOn w:val="Normln"/>
    <w:pPr>
      <w:suppressLineNumbers/>
    </w:pPr>
    <w:rPr>
      <w:rFonts w:cs="Lucida Sans Unicod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styleId="Zhlav">
    <w:name w:val="header"/>
    <w:basedOn w:val="Normln"/>
    <w:semiHidden/>
    <w:pPr>
      <w:jc w:val="left"/>
    </w:pPr>
  </w:style>
  <w:style w:type="paragraph" w:styleId="Zpat">
    <w:name w:val="footer"/>
    <w:basedOn w:val="Normln"/>
    <w:link w:val="ZpatChar"/>
    <w:uiPriority w:val="99"/>
    <w:pPr>
      <w:pBdr>
        <w:top w:val="single" w:sz="4" w:space="1" w:color="000000"/>
      </w:pBdr>
      <w:tabs>
        <w:tab w:val="right" w:pos="9072"/>
      </w:tabs>
    </w:pPr>
    <w:rPr>
      <w:sz w:val="16"/>
    </w:rPr>
  </w:style>
  <w:style w:type="paragraph" w:styleId="Obsah1">
    <w:name w:val="toc 1"/>
    <w:basedOn w:val="Normln"/>
    <w:next w:val="Normln"/>
    <w:semiHidden/>
    <w:pPr>
      <w:tabs>
        <w:tab w:val="left" w:pos="960"/>
        <w:tab w:val="right" w:pos="8789"/>
      </w:tabs>
      <w:spacing w:before="120" w:after="120"/>
      <w:ind w:left="993" w:hanging="993"/>
      <w:jc w:val="left"/>
    </w:pPr>
    <w:rPr>
      <w:noProof/>
    </w:rPr>
  </w:style>
  <w:style w:type="paragraph" w:styleId="Obsah2">
    <w:name w:val="toc 2"/>
    <w:basedOn w:val="Normln"/>
    <w:next w:val="Normln"/>
    <w:semiHidden/>
    <w:pPr>
      <w:tabs>
        <w:tab w:val="left" w:pos="960"/>
        <w:tab w:val="right" w:pos="8789"/>
      </w:tabs>
      <w:ind w:left="993" w:hanging="993"/>
      <w:jc w:val="left"/>
    </w:pPr>
    <w:rPr>
      <w:noProof/>
    </w:rPr>
  </w:style>
  <w:style w:type="paragraph" w:styleId="Obsah3">
    <w:name w:val="toc 3"/>
    <w:basedOn w:val="Normln"/>
    <w:next w:val="Normln"/>
    <w:semiHidden/>
    <w:pPr>
      <w:tabs>
        <w:tab w:val="left" w:pos="993"/>
        <w:tab w:val="right" w:pos="8789"/>
      </w:tabs>
      <w:ind w:left="993" w:hanging="993"/>
      <w:jc w:val="left"/>
    </w:pPr>
    <w:rPr>
      <w:noProof/>
    </w:rPr>
  </w:style>
  <w:style w:type="paragraph" w:styleId="Obsah4">
    <w:name w:val="toc 4"/>
    <w:basedOn w:val="Normln"/>
    <w:next w:val="Normln"/>
    <w:semiHidden/>
    <w:pPr>
      <w:tabs>
        <w:tab w:val="left" w:pos="1276"/>
        <w:tab w:val="right" w:pos="8789"/>
      </w:tabs>
      <w:jc w:val="left"/>
    </w:pPr>
  </w:style>
  <w:style w:type="paragraph" w:styleId="Rejstk1">
    <w:name w:val="index 1"/>
    <w:basedOn w:val="Normln"/>
    <w:next w:val="Normln"/>
    <w:semiHidden/>
    <w:rPr>
      <w:rFonts w:ascii="Arial" w:hAnsi="Arial"/>
    </w:rPr>
  </w:style>
  <w:style w:type="paragraph" w:styleId="Rejstk2">
    <w:name w:val="index 2"/>
    <w:basedOn w:val="Normln"/>
    <w:next w:val="Normln"/>
    <w:semiHidden/>
    <w:pPr>
      <w:ind w:left="480" w:hanging="240"/>
    </w:pPr>
  </w:style>
  <w:style w:type="paragraph" w:styleId="Rejstk3">
    <w:name w:val="index 3"/>
    <w:basedOn w:val="Normln"/>
    <w:next w:val="Normln"/>
    <w:semiHidden/>
    <w:pPr>
      <w:ind w:left="720" w:hanging="240"/>
    </w:pPr>
  </w:style>
  <w:style w:type="paragraph" w:styleId="Rejstk4">
    <w:name w:val="index 4"/>
    <w:basedOn w:val="Normln"/>
    <w:next w:val="Normln"/>
    <w:pPr>
      <w:ind w:left="960" w:hanging="240"/>
    </w:pPr>
  </w:style>
  <w:style w:type="paragraph" w:styleId="Rejstk5">
    <w:name w:val="index 5"/>
    <w:basedOn w:val="Normln"/>
    <w:next w:val="Normln"/>
    <w:pPr>
      <w:ind w:left="1200" w:hanging="240"/>
    </w:pPr>
  </w:style>
  <w:style w:type="paragraph" w:styleId="Rejstk6">
    <w:name w:val="index 6"/>
    <w:basedOn w:val="Normln"/>
    <w:next w:val="Normln"/>
    <w:pPr>
      <w:ind w:left="1440" w:hanging="240"/>
    </w:pPr>
  </w:style>
  <w:style w:type="paragraph" w:styleId="Rejstk7">
    <w:name w:val="index 7"/>
    <w:basedOn w:val="Normln"/>
    <w:next w:val="Normln"/>
    <w:pPr>
      <w:ind w:left="1680" w:hanging="240"/>
    </w:pPr>
  </w:style>
  <w:style w:type="paragraph" w:styleId="Rejstk8">
    <w:name w:val="index 8"/>
    <w:basedOn w:val="Normln"/>
    <w:next w:val="Normln"/>
    <w:pPr>
      <w:ind w:left="1920" w:hanging="240"/>
    </w:pPr>
  </w:style>
  <w:style w:type="paragraph" w:styleId="Rejstk9">
    <w:name w:val="index 9"/>
    <w:basedOn w:val="Normln"/>
    <w:next w:val="Normln"/>
    <w:pPr>
      <w:ind w:left="2160" w:hanging="240"/>
    </w:pPr>
  </w:style>
  <w:style w:type="paragraph" w:styleId="Hlavikarejstku">
    <w:name w:val="index heading"/>
    <w:basedOn w:val="Normln"/>
    <w:next w:val="Rejstk1"/>
    <w:semiHidden/>
  </w:style>
  <w:style w:type="paragraph" w:styleId="Obsah5">
    <w:name w:val="toc 5"/>
    <w:basedOn w:val="Normln"/>
    <w:next w:val="Normln"/>
    <w:semiHidden/>
    <w:pPr>
      <w:ind w:left="960"/>
    </w:pPr>
  </w:style>
  <w:style w:type="paragraph" w:styleId="Obsah6">
    <w:name w:val="toc 6"/>
    <w:basedOn w:val="Normln"/>
    <w:next w:val="Normln"/>
    <w:semiHidden/>
    <w:pPr>
      <w:ind w:left="1200"/>
    </w:pPr>
  </w:style>
  <w:style w:type="paragraph" w:styleId="Obsah7">
    <w:name w:val="toc 7"/>
    <w:basedOn w:val="Normln"/>
    <w:next w:val="Normln"/>
    <w:semiHidden/>
    <w:pPr>
      <w:ind w:left="1440"/>
    </w:pPr>
  </w:style>
  <w:style w:type="paragraph" w:styleId="Obsah8">
    <w:name w:val="toc 8"/>
    <w:basedOn w:val="Normln"/>
    <w:next w:val="Normln"/>
    <w:semiHidden/>
    <w:pPr>
      <w:ind w:left="1680"/>
    </w:pPr>
  </w:style>
  <w:style w:type="paragraph" w:styleId="Obsah9">
    <w:name w:val="toc 9"/>
    <w:basedOn w:val="Normln"/>
    <w:next w:val="Normln"/>
    <w:semiHidden/>
    <w:pPr>
      <w:ind w:left="1920"/>
    </w:pPr>
  </w:style>
  <w:style w:type="paragraph" w:styleId="Nzev">
    <w:name w:val="Title"/>
    <w:basedOn w:val="Normln"/>
    <w:next w:val="Podnadpis"/>
    <w:link w:val="NzevChar"/>
    <w:qFormat/>
    <w:pPr>
      <w:tabs>
        <w:tab w:val="center" w:pos="4513"/>
      </w:tabs>
      <w:jc w:val="center"/>
    </w:pPr>
    <w:rPr>
      <w:rFonts w:ascii="Arial" w:hAnsi="Arial"/>
      <w:b/>
      <w:spacing w:val="-3"/>
      <w:sz w:val="32"/>
    </w:rPr>
  </w:style>
  <w:style w:type="paragraph" w:styleId="Podnadpis">
    <w:name w:val="Subtitle"/>
    <w:basedOn w:val="Normln"/>
    <w:next w:val="Zkladntext"/>
    <w:link w:val="PodnadpisChar"/>
    <w:qFormat/>
    <w:pPr>
      <w:jc w:val="center"/>
    </w:pPr>
    <w:rPr>
      <w:rFonts w:ascii="Arial" w:hAnsi="Arial"/>
      <w:b/>
      <w:i/>
    </w:rPr>
  </w:style>
  <w:style w:type="paragraph" w:styleId="Zkladntext2">
    <w:name w:val="Body Text 2"/>
    <w:basedOn w:val="Normln"/>
    <w:pPr>
      <w:tabs>
        <w:tab w:val="center" w:pos="4513"/>
      </w:tabs>
      <w:jc w:val="center"/>
    </w:pPr>
    <w:rPr>
      <w:rFonts w:ascii="Arial" w:hAnsi="Arial"/>
      <w:b/>
      <w:sz w:val="40"/>
    </w:rPr>
  </w:style>
  <w:style w:type="paragraph" w:styleId="Zkladntextodsazen3">
    <w:name w:val="Body Text Indent 3"/>
    <w:basedOn w:val="Normln"/>
    <w:pPr>
      <w:ind w:firstLine="708"/>
    </w:pPr>
    <w:rPr>
      <w:rFonts w:ascii="Arial" w:hAnsi="Arial"/>
      <w:sz w:val="20"/>
    </w:rPr>
  </w:style>
  <w:style w:type="paragraph" w:styleId="Zkladntextodsazen">
    <w:name w:val="Body Text Indent"/>
    <w:basedOn w:val="Normln"/>
    <w:link w:val="ZkladntextodsazenChar"/>
    <w:semiHidden/>
    <w:pPr>
      <w:ind w:firstLine="907"/>
    </w:pPr>
    <w:rPr>
      <w:rFonts w:ascii="Arial" w:hAnsi="Arial"/>
      <w:sz w:val="20"/>
    </w:rPr>
  </w:style>
  <w:style w:type="paragraph" w:styleId="Zkladntextodsazen2">
    <w:name w:val="Body Text Indent 2"/>
    <w:basedOn w:val="Normln"/>
    <w:pPr>
      <w:tabs>
        <w:tab w:val="left" w:pos="-720"/>
      </w:tabs>
      <w:ind w:left="60"/>
    </w:pPr>
    <w:rPr>
      <w:rFonts w:ascii="Arial" w:hAnsi="Arial"/>
      <w:spacing w:val="-2"/>
      <w:sz w:val="20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ind w:left="-425" w:firstLine="0"/>
    </w:pPr>
  </w:style>
  <w:style w:type="paragraph" w:customStyle="1" w:styleId="Textbodu">
    <w:name w:val="Text bodu"/>
    <w:basedOn w:val="Normln"/>
    <w:pPr>
      <w:tabs>
        <w:tab w:val="num" w:pos="0"/>
      </w:tabs>
    </w:pPr>
  </w:style>
  <w:style w:type="paragraph" w:customStyle="1" w:styleId="Textpsmene">
    <w:name w:val="Text písmene"/>
    <w:basedOn w:val="Normln"/>
    <w:pPr>
      <w:tabs>
        <w:tab w:val="num" w:pos="0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character" w:customStyle="1" w:styleId="ZpatChar">
    <w:name w:val="Zápatí Char"/>
    <w:link w:val="Zpat"/>
    <w:uiPriority w:val="99"/>
    <w:rsid w:val="00C805AA"/>
    <w:rPr>
      <w:rFonts w:cs="Tahoma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69CD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9CD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300274"/>
    <w:rPr>
      <w:rFonts w:ascii="Arial" w:hAnsi="Arial" w:cs="Tahoma"/>
      <w:b/>
      <w:spacing w:val="-3"/>
      <w:sz w:val="32"/>
    </w:rPr>
  </w:style>
  <w:style w:type="character" w:customStyle="1" w:styleId="PodnadpisChar">
    <w:name w:val="Podnadpis Char"/>
    <w:basedOn w:val="Standardnpsmoodstavce"/>
    <w:link w:val="Podnadpis"/>
    <w:rsid w:val="00300274"/>
    <w:rPr>
      <w:rFonts w:ascii="Arial" w:hAnsi="Arial" w:cs="Tahoma"/>
      <w:b/>
      <w:i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00274"/>
    <w:rPr>
      <w:rFonts w:ascii="Arial" w:hAnsi="Arial" w:cs="Tahoma"/>
    </w:rPr>
  </w:style>
  <w:style w:type="paragraph" w:styleId="Odstavecseseznamem">
    <w:name w:val="List Paragraph"/>
    <w:basedOn w:val="Normln"/>
    <w:uiPriority w:val="34"/>
    <w:qFormat/>
    <w:rsid w:val="00C96230"/>
    <w:pPr>
      <w:ind w:left="720"/>
      <w:contextualSpacing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B2E09"/>
    <w:rPr>
      <w:rFonts w:ascii="Arial" w:hAnsi="Arial" w:cs="Tahoma"/>
    </w:rPr>
  </w:style>
  <w:style w:type="paragraph" w:customStyle="1" w:styleId="projekt">
    <w:name w:val="projekt"/>
    <w:basedOn w:val="Normln"/>
    <w:rsid w:val="00696B53"/>
    <w:pPr>
      <w:spacing w:before="80"/>
    </w:pPr>
    <w:rPr>
      <w:rFonts w:cs="Times New Roman"/>
      <w:b/>
      <w:caps/>
    </w:rPr>
  </w:style>
  <w:style w:type="paragraph" w:customStyle="1" w:styleId="Zkladn-Prvnodstavec">
    <w:name w:val="Základní - První odstavec"/>
    <w:basedOn w:val="Zkladntextodsazen"/>
    <w:next w:val="Zkladntext"/>
    <w:rsid w:val="00FB39BF"/>
    <w:pPr>
      <w:widowControl w:val="0"/>
      <w:suppressAutoHyphens w:val="0"/>
      <w:spacing w:line="252" w:lineRule="auto"/>
      <w:ind w:left="567" w:firstLine="0"/>
    </w:pPr>
    <w:rPr>
      <w:rFonts w:ascii="Arial Narrow" w:hAnsi="Arial Narrow" w:cs="Times New Roman"/>
      <w:snapToGrid w:val="0"/>
      <w:sz w:val="22"/>
    </w:rPr>
  </w:style>
  <w:style w:type="character" w:styleId="Hypertextovodkaz">
    <w:name w:val="Hyperlink"/>
    <w:basedOn w:val="Standardnpsmoodstavce"/>
    <w:uiPriority w:val="99"/>
    <w:semiHidden/>
    <w:unhideWhenUsed/>
    <w:rsid w:val="00F74CF1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54B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91A7-D3F3-4423-AA72-D56FAE4B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EVC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Kotaška Daniel</dc:creator>
  <cp:lastModifiedBy>Dita Zemanová</cp:lastModifiedBy>
  <cp:revision>6</cp:revision>
  <cp:lastPrinted>2024-02-05T12:05:00Z</cp:lastPrinted>
  <dcterms:created xsi:type="dcterms:W3CDTF">2025-01-12T19:12:00Z</dcterms:created>
  <dcterms:modified xsi:type="dcterms:W3CDTF">2025-03-30T09:55:00Z</dcterms:modified>
</cp:coreProperties>
</file>